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E87" w:rsidRPr="00C4598E" w:rsidRDefault="00C53EEA" w:rsidP="00EE2E87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</w:t>
      </w:r>
      <w:r w:rsidR="00EE2E87" w:rsidRPr="00C4598E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estné prohlášení o splnění KVALIFIKACE DODAVATELE</w:t>
      </w:r>
    </w:p>
    <w:p w:rsidR="00C4598E" w:rsidRDefault="00C4598E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</w:p>
    <w:p w:rsidR="00EE2E87" w:rsidRPr="00C4598E" w:rsidRDefault="00EE2E87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C4598E">
        <w:rPr>
          <w:rFonts w:ascii="Verdana" w:hAnsi="Verdana"/>
          <w:bCs/>
          <w:sz w:val="20"/>
        </w:rPr>
        <w:t xml:space="preserve">k zakázce malého rozsahu na </w:t>
      </w:r>
      <w:r w:rsidR="00347BD4">
        <w:rPr>
          <w:rFonts w:ascii="Verdana" w:hAnsi="Verdana"/>
          <w:bCs/>
          <w:sz w:val="20"/>
        </w:rPr>
        <w:t>dodávky</w:t>
      </w:r>
      <w:r w:rsidRPr="00C4598E">
        <w:rPr>
          <w:rFonts w:ascii="Verdana" w:hAnsi="Verdana"/>
          <w:bCs/>
          <w:sz w:val="20"/>
        </w:rPr>
        <w:t xml:space="preserve"> v souladu s ustanovením dle §6 zákona č. </w:t>
      </w:r>
      <w:r w:rsidR="00051395">
        <w:rPr>
          <w:rFonts w:ascii="Verdana" w:hAnsi="Verdana"/>
          <w:bCs/>
          <w:sz w:val="20"/>
        </w:rPr>
        <w:t>134/2016</w:t>
      </w:r>
      <w:r w:rsidRPr="00C4598E">
        <w:rPr>
          <w:rFonts w:ascii="Verdana" w:hAnsi="Verdana"/>
          <w:bCs/>
          <w:sz w:val="20"/>
        </w:rPr>
        <w:t xml:space="preserve"> Sb., o veřejných zakázkách, ve znění pozdějších předpisů (dále jen „zákon“)</w:t>
      </w:r>
    </w:p>
    <w:p w:rsidR="00EE2E87" w:rsidRPr="002F0986" w:rsidRDefault="00EE2E87" w:rsidP="00EE2E87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EE2E87" w:rsidRPr="006D5F64" w:rsidTr="00A02D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EE2E87" w:rsidRPr="00347BD4" w:rsidRDefault="00347BD4" w:rsidP="00D55E14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color w:val="000000"/>
                <w:sz w:val="22"/>
                <w:szCs w:val="22"/>
                <w:lang w:eastAsia="cs-CZ"/>
              </w:rPr>
            </w:pPr>
            <w:bookmarkStart w:id="0" w:name="_GoBack"/>
            <w:r w:rsidRPr="00347BD4">
              <w:rPr>
                <w:rFonts w:ascii="Verdana" w:hAnsi="Verdana"/>
                <w:b/>
                <w:bCs/>
                <w:color w:val="000000"/>
                <w:sz w:val="22"/>
                <w:szCs w:val="22"/>
                <w:lang w:eastAsia="cs-CZ"/>
              </w:rPr>
              <w:t>„Městská knihovna-strukturované kabelážní systémy“</w:t>
            </w:r>
            <w:bookmarkEnd w:id="0"/>
          </w:p>
        </w:tc>
      </w:tr>
      <w:tr w:rsidR="00EE2E87" w:rsidRPr="006D5F64" w:rsidTr="00A02D2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8453AE" w:rsidRPr="005F5FE9" w:rsidRDefault="008453AE" w:rsidP="008453A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Při zadání této zakázky se, s výjimkou </w:t>
            </w:r>
            <w:proofErr w:type="spellStart"/>
            <w:proofErr w:type="gramStart"/>
            <w:r w:rsidRPr="005F5FE9">
              <w:rPr>
                <w:rFonts w:ascii="Verdana" w:hAnsi="Verdana"/>
                <w:b/>
                <w:sz w:val="20"/>
                <w:szCs w:val="20"/>
              </w:rPr>
              <w:t>ust</w:t>
            </w:r>
            <w:proofErr w:type="spellEnd"/>
            <w:r w:rsidRPr="005F5FE9">
              <w:rPr>
                <w:rFonts w:ascii="Verdana" w:hAnsi="Verdana"/>
                <w:b/>
                <w:sz w:val="20"/>
                <w:szCs w:val="20"/>
              </w:rPr>
              <w:t>.§</w:t>
            </w:r>
            <w:proofErr w:type="gramEnd"/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 6, nepostupuje 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F5FE9">
              <w:rPr>
                <w:rFonts w:ascii="Verdana" w:hAnsi="Verdana"/>
                <w:b/>
                <w:sz w:val="20"/>
                <w:szCs w:val="20"/>
              </w:rPr>
              <w:t>podle zákona č.134/2016 Sb., o zadávání veřejných zakázek.</w:t>
            </w:r>
          </w:p>
          <w:p w:rsidR="00EE2E87" w:rsidRPr="00180BE6" w:rsidRDefault="00EE2E87" w:rsidP="00051395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  <w:tr w:rsidR="00EE2E87" w:rsidRPr="006D5F64" w:rsidTr="00A02D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:rsidR="00EE2E87" w:rsidRDefault="00EE2E87" w:rsidP="00EE2E8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EE2E87" w:rsidRPr="00276C70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</w:t>
      </w:r>
      <w:proofErr w:type="gramStart"/>
      <w:r w:rsidRPr="00276C70">
        <w:rPr>
          <w:rFonts w:ascii="Verdana" w:hAnsi="Verdana"/>
          <w:bCs/>
          <w:sz w:val="20"/>
          <w:szCs w:val="20"/>
        </w:rPr>
        <w:t>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:rsidR="00EE2E87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:rsidR="00EE2E87" w:rsidRPr="00C70EE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čestně </w:t>
      </w:r>
      <w:r>
        <w:rPr>
          <w:rFonts w:ascii="Verdana" w:hAnsi="Verdana"/>
          <w:bCs/>
          <w:sz w:val="20"/>
          <w:szCs w:val="20"/>
        </w:rPr>
        <w:t>prohlašuje</w:t>
      </w:r>
      <w:r w:rsidRPr="00C11142">
        <w:rPr>
          <w:rFonts w:ascii="Verdana" w:hAnsi="Verdana"/>
          <w:bCs/>
          <w:sz w:val="20"/>
          <w:szCs w:val="20"/>
        </w:rPr>
        <w:t xml:space="preserve">, že </w:t>
      </w:r>
      <w:r>
        <w:rPr>
          <w:rFonts w:ascii="Verdana" w:hAnsi="Verdana"/>
          <w:bCs/>
          <w:sz w:val="20"/>
          <w:szCs w:val="20"/>
        </w:rPr>
        <w:t xml:space="preserve">jako </w:t>
      </w:r>
      <w:r w:rsidRPr="00C11142">
        <w:rPr>
          <w:rFonts w:ascii="Verdana" w:hAnsi="Verdana"/>
          <w:bCs/>
          <w:sz w:val="20"/>
          <w:szCs w:val="20"/>
        </w:rPr>
        <w:t xml:space="preserve">dodavatel </w:t>
      </w:r>
      <w:r>
        <w:rPr>
          <w:rFonts w:ascii="Verdana" w:hAnsi="Verdana"/>
          <w:bCs/>
          <w:sz w:val="20"/>
          <w:szCs w:val="20"/>
        </w:rPr>
        <w:t xml:space="preserve">splňuje </w:t>
      </w:r>
      <w:r w:rsidRPr="00CC7CEC">
        <w:rPr>
          <w:rFonts w:ascii="Verdana" w:hAnsi="Verdana"/>
          <w:b/>
          <w:bCs/>
          <w:sz w:val="20"/>
          <w:szCs w:val="20"/>
        </w:rPr>
        <w:t>p</w:t>
      </w:r>
      <w:r>
        <w:rPr>
          <w:rFonts w:ascii="Verdana" w:hAnsi="Verdana"/>
          <w:b/>
          <w:bCs/>
          <w:sz w:val="20"/>
          <w:szCs w:val="20"/>
        </w:rPr>
        <w:t xml:space="preserve">rofesní </w:t>
      </w:r>
      <w:r w:rsidRPr="00C70EE7">
        <w:rPr>
          <w:rFonts w:ascii="Verdana" w:hAnsi="Verdana"/>
          <w:b/>
          <w:bCs/>
          <w:sz w:val="20"/>
          <w:szCs w:val="20"/>
        </w:rPr>
        <w:t>kvalifikační předpokl</w:t>
      </w:r>
      <w:r>
        <w:rPr>
          <w:rFonts w:ascii="Verdana" w:hAnsi="Verdana"/>
          <w:b/>
          <w:bCs/>
          <w:sz w:val="20"/>
          <w:szCs w:val="20"/>
        </w:rPr>
        <w:t>ady a to, že:</w:t>
      </w:r>
    </w:p>
    <w:p w:rsidR="00EE2E8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:rsidR="00EE2E87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 w:cs="Calibri"/>
          <w:sz w:val="20"/>
          <w:szCs w:val="20"/>
        </w:rPr>
        <w:t xml:space="preserve">je zapsán v obchodním rejstříku, či obdobné evidenci </w:t>
      </w:r>
    </w:p>
    <w:p w:rsidR="00EE2E87" w:rsidRPr="00EC6B43" w:rsidRDefault="00EE2E87" w:rsidP="00EB6F20">
      <w:pPr>
        <w:pStyle w:val="Odstavecseseznamem"/>
        <w:numPr>
          <w:ilvl w:val="0"/>
          <w:numId w:val="20"/>
        </w:numPr>
        <w:spacing w:before="120" w:line="276" w:lineRule="auto"/>
        <w:ind w:left="100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EC6B43">
        <w:rPr>
          <w:rFonts w:ascii="Verdana" w:hAnsi="Verdana" w:cs="Calibri"/>
          <w:sz w:val="20"/>
          <w:szCs w:val="20"/>
        </w:rPr>
        <w:t xml:space="preserve">je držitelem oprávnění k podnikání podle zvláštních právních předpisů v rozsahu odpovídajícím předmětu veřejné zakázky, zejména doklad prokazující příslušné živnostenské oprávnění či licenci. </w:t>
      </w:r>
    </w:p>
    <w:p w:rsidR="00EE2E87" w:rsidRPr="00C11142" w:rsidRDefault="00EE2E87" w:rsidP="00EE2E87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V…………</w:t>
      </w:r>
      <w:r>
        <w:rPr>
          <w:rFonts w:ascii="Verdana" w:hAnsi="Verdana"/>
          <w:bCs/>
          <w:sz w:val="20"/>
          <w:szCs w:val="20"/>
        </w:rPr>
        <w:t>………</w:t>
      </w:r>
      <w:r w:rsidRPr="00C11142">
        <w:rPr>
          <w:rFonts w:ascii="Verdana" w:hAnsi="Verdana"/>
          <w:bCs/>
          <w:sz w:val="20"/>
          <w:szCs w:val="20"/>
        </w:rPr>
        <w:t>…………. dne ………</w:t>
      </w:r>
      <w:r>
        <w:rPr>
          <w:rFonts w:ascii="Verdana" w:hAnsi="Verdana"/>
          <w:bCs/>
          <w:sz w:val="20"/>
          <w:szCs w:val="20"/>
        </w:rPr>
        <w:t>…</w:t>
      </w:r>
      <w:r w:rsidRPr="00C11142">
        <w:rPr>
          <w:rFonts w:ascii="Verdana" w:hAnsi="Verdana"/>
          <w:bCs/>
          <w:sz w:val="20"/>
          <w:szCs w:val="20"/>
        </w:rPr>
        <w:t>……</w:t>
      </w: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:rsidR="00EE2E87" w:rsidRPr="00C11142" w:rsidRDefault="00EE2E87" w:rsidP="00EE2E87">
      <w:pPr>
        <w:spacing w:after="0"/>
        <w:ind w:left="4956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EE2E87" w:rsidRDefault="00EE2E87" w:rsidP="00EE2E87">
      <w:pPr>
        <w:spacing w:after="0"/>
        <w:ind w:left="432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        </w:t>
      </w:r>
      <w:r w:rsidRPr="00C11142">
        <w:rPr>
          <w:rFonts w:ascii="Verdana" w:hAnsi="Verdana"/>
          <w:bCs/>
          <w:sz w:val="20"/>
          <w:szCs w:val="20"/>
        </w:rPr>
        <w:tab/>
        <w:t xml:space="preserve">          osoby dodavatele</w:t>
      </w:r>
    </w:p>
    <w:p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703135" w:rsidRP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sectPr w:rsidR="00703135" w:rsidRPr="00EE2E87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D2D" w:rsidRDefault="00A02D2D" w:rsidP="00FB3D69">
      <w:pPr>
        <w:spacing w:after="0" w:line="240" w:lineRule="auto"/>
      </w:pPr>
      <w:r>
        <w:separator/>
      </w:r>
    </w:p>
    <w:p w:rsidR="00A02D2D" w:rsidRDefault="00A02D2D"/>
  </w:endnote>
  <w:endnote w:type="continuationSeparator" w:id="0">
    <w:p w:rsidR="00A02D2D" w:rsidRDefault="00A02D2D" w:rsidP="00FB3D69">
      <w:pPr>
        <w:spacing w:after="0" w:line="240" w:lineRule="auto"/>
      </w:pPr>
      <w:r>
        <w:continuationSeparator/>
      </w:r>
    </w:p>
    <w:p w:rsidR="00A02D2D" w:rsidRDefault="00A02D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D2D" w:rsidRPr="00AE6E1D" w:rsidRDefault="00A02D2D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9A2E29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9A2E29" w:rsidRPr="00AE6E1D">
      <w:rPr>
        <w:sz w:val="18"/>
        <w:szCs w:val="20"/>
      </w:rPr>
      <w:fldChar w:fldCharType="separate"/>
    </w:r>
    <w:r w:rsidR="00F66622">
      <w:rPr>
        <w:noProof/>
        <w:sz w:val="18"/>
        <w:szCs w:val="20"/>
      </w:rPr>
      <w:t>1</w:t>
    </w:r>
    <w:r w:rsidR="009A2E29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347BD4">
      <w:fldChar w:fldCharType="begin"/>
    </w:r>
    <w:r w:rsidR="00347BD4">
      <w:instrText xml:space="preserve"> NUMPAGES   \* MERGEFORMAT </w:instrText>
    </w:r>
    <w:r w:rsidR="00347BD4">
      <w:fldChar w:fldCharType="separate"/>
    </w:r>
    <w:r w:rsidR="00F66622" w:rsidRPr="00F66622">
      <w:rPr>
        <w:noProof/>
        <w:sz w:val="18"/>
        <w:szCs w:val="20"/>
      </w:rPr>
      <w:t>1</w:t>
    </w:r>
    <w:r w:rsidR="00347BD4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D2D" w:rsidRDefault="00A02D2D" w:rsidP="00FB3D69">
      <w:pPr>
        <w:spacing w:after="0" w:line="240" w:lineRule="auto"/>
      </w:pPr>
      <w:r>
        <w:separator/>
      </w:r>
    </w:p>
    <w:p w:rsidR="00A02D2D" w:rsidRDefault="00A02D2D"/>
  </w:footnote>
  <w:footnote w:type="continuationSeparator" w:id="0">
    <w:p w:rsidR="00A02D2D" w:rsidRDefault="00A02D2D" w:rsidP="00FB3D69">
      <w:pPr>
        <w:spacing w:after="0" w:line="240" w:lineRule="auto"/>
      </w:pPr>
      <w:r>
        <w:continuationSeparator/>
      </w:r>
    </w:p>
    <w:p w:rsidR="00A02D2D" w:rsidRDefault="00A02D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D2D" w:rsidRDefault="00A02D2D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>
      <w:rPr>
        <w:sz w:val="20"/>
        <w:szCs w:val="20"/>
      </w:rPr>
      <w:t>Příloha č.</w:t>
    </w:r>
    <w:r w:rsidR="00980973">
      <w:rPr>
        <w:sz w:val="20"/>
        <w:szCs w:val="20"/>
      </w:rPr>
      <w:t>3</w:t>
    </w:r>
    <w:r>
      <w:rPr>
        <w:sz w:val="72"/>
        <w:szCs w:val="64"/>
      </w:rPr>
      <w:tab/>
    </w:r>
  </w:p>
  <w:p w:rsidR="00A02D2D" w:rsidRPr="00EE2E87" w:rsidRDefault="00A02D2D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19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5"/>
  </w:num>
  <w:num w:numId="11">
    <w:abstractNumId w:val="14"/>
  </w:num>
  <w:num w:numId="12">
    <w:abstractNumId w:val="10"/>
  </w:num>
  <w:num w:numId="13">
    <w:abstractNumId w:val="12"/>
  </w:num>
  <w:num w:numId="14">
    <w:abstractNumId w:val="13"/>
  </w:num>
  <w:num w:numId="15">
    <w:abstractNumId w:val="9"/>
  </w:num>
  <w:num w:numId="16">
    <w:abstractNumId w:val="18"/>
  </w:num>
  <w:num w:numId="17">
    <w:abstractNumId w:val="3"/>
  </w:num>
  <w:num w:numId="18">
    <w:abstractNumId w:val="20"/>
  </w:num>
  <w:num w:numId="19">
    <w:abstractNumId w:val="16"/>
  </w:num>
  <w:num w:numId="20">
    <w:abstractNumId w:val="8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1395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446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4FFB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A7FC5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342A8"/>
    <w:rsid w:val="00336391"/>
    <w:rsid w:val="003400E9"/>
    <w:rsid w:val="00341FA6"/>
    <w:rsid w:val="00342198"/>
    <w:rsid w:val="003442AC"/>
    <w:rsid w:val="00345FDD"/>
    <w:rsid w:val="00347BD4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C7735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2B8F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1E89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11A79"/>
    <w:rsid w:val="00823AD6"/>
    <w:rsid w:val="00835217"/>
    <w:rsid w:val="008453AE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0973"/>
    <w:rsid w:val="0098453F"/>
    <w:rsid w:val="00991F8B"/>
    <w:rsid w:val="009A112B"/>
    <w:rsid w:val="009A2E29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2D2D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08EE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BEE"/>
    <w:rsid w:val="00C276A3"/>
    <w:rsid w:val="00C312D8"/>
    <w:rsid w:val="00C32C3F"/>
    <w:rsid w:val="00C3386E"/>
    <w:rsid w:val="00C34299"/>
    <w:rsid w:val="00C35110"/>
    <w:rsid w:val="00C40555"/>
    <w:rsid w:val="00C4598E"/>
    <w:rsid w:val="00C53EEA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55E14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274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4A7C"/>
    <w:rsid w:val="00E96979"/>
    <w:rsid w:val="00E96A33"/>
    <w:rsid w:val="00E97694"/>
    <w:rsid w:val="00EA04FD"/>
    <w:rsid w:val="00EA1D24"/>
    <w:rsid w:val="00EA3A90"/>
    <w:rsid w:val="00EB31EF"/>
    <w:rsid w:val="00EB6F20"/>
    <w:rsid w:val="00EC234B"/>
    <w:rsid w:val="00EC67FC"/>
    <w:rsid w:val="00EC6B43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622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C26C78A"/>
  <w15:docId w15:val="{1C1A363D-9026-4673-A9A6-FE08A287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810395-306A-4E54-9B68-B6892B6DF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3</cp:revision>
  <cp:lastPrinted>2016-05-06T05:52:00Z</cp:lastPrinted>
  <dcterms:created xsi:type="dcterms:W3CDTF">2018-05-07T12:51:00Z</dcterms:created>
  <dcterms:modified xsi:type="dcterms:W3CDTF">2018-05-07T12:52:00Z</dcterms:modified>
</cp:coreProperties>
</file>